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524FD1E6" w14:textId="77777777" w:rsidR="009C3C4B" w:rsidRDefault="009C3C4B" w:rsidP="009C3C4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Skarb Państwa - </w:t>
      </w:r>
      <w:r>
        <w:rPr>
          <w:rFonts w:ascii="Cambria" w:hAnsi="Cambria" w:cs="Arial"/>
          <w:b/>
          <w:bCs/>
        </w:rPr>
        <w:tab/>
      </w:r>
    </w:p>
    <w:p w14:paraId="5B343D0B" w14:textId="77777777" w:rsidR="009C3C4B" w:rsidRDefault="009C3C4B" w:rsidP="009C3C4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Państwowe Gospodarstwo Leśne Lasy Państwowe </w:t>
      </w:r>
    </w:p>
    <w:p w14:paraId="7E16BCB0" w14:textId="77777777" w:rsidR="009C3C4B" w:rsidRDefault="009C3C4B" w:rsidP="009C3C4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Sarnaki</w:t>
      </w:r>
      <w:r>
        <w:rPr>
          <w:rFonts w:ascii="Cambria" w:hAnsi="Cambria" w:cs="Arial"/>
          <w:b/>
          <w:bCs/>
        </w:rPr>
        <w:tab/>
      </w:r>
    </w:p>
    <w:p w14:paraId="4951A924" w14:textId="77777777" w:rsidR="009C3C4B" w:rsidRDefault="009C3C4B" w:rsidP="009C3C4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ul. 3 Maja 6/4, 08-220 Sarnaki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AFF5E91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9C3C4B">
        <w:rPr>
          <w:rFonts w:ascii="Cambria" w:hAnsi="Cambria" w:cs="Arial"/>
          <w:bCs/>
          <w:sz w:val="22"/>
          <w:szCs w:val="22"/>
        </w:rPr>
        <w:t xml:space="preserve">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9C3C4B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9C3C4B">
        <w:rPr>
          <w:rFonts w:ascii="Cambria" w:hAnsi="Cambria" w:cs="Arial"/>
          <w:b/>
          <w:sz w:val="22"/>
          <w:szCs w:val="22"/>
        </w:rPr>
        <w:t xml:space="preserve">Pakiet </w:t>
      </w:r>
      <w:r w:rsidR="001E4528">
        <w:rPr>
          <w:rFonts w:ascii="Cambria" w:hAnsi="Cambria" w:cs="Arial"/>
          <w:b/>
          <w:sz w:val="22"/>
          <w:szCs w:val="22"/>
        </w:rPr>
        <w:t>V (leśnictwo Zabuże)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AAB0D18" w14:textId="77777777" w:rsidR="001E4528" w:rsidRDefault="001E4528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137ED39" w14:textId="77777777" w:rsidR="001E4528" w:rsidRDefault="001E4528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3F41E1F" w14:textId="77777777" w:rsidR="001E4528" w:rsidRPr="00D16198" w:rsidRDefault="001E4528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6"/>
        <w:gridCol w:w="1488"/>
        <w:gridCol w:w="3865"/>
        <w:gridCol w:w="808"/>
        <w:gridCol w:w="1148"/>
        <w:gridCol w:w="1398"/>
        <w:gridCol w:w="1341"/>
        <w:gridCol w:w="835"/>
        <w:gridCol w:w="1066"/>
        <w:gridCol w:w="940"/>
        <w:gridCol w:w="380"/>
      </w:tblGrid>
      <w:tr w:rsidR="001E4528" w:rsidRPr="001E4528" w14:paraId="5A7181B1" w14:textId="77777777" w:rsidTr="001E4528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64C0E1C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C6211C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F12050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7BA90DA4" w14:textId="77777777" w:rsidTr="001E4528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893AF7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A80380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9B234F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A6776C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404F77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354AEB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87E62C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9606CB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8F674D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7AA860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9A3594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064C47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3FEAEC89" w14:textId="77777777" w:rsidTr="001E4528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F7D423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6218B7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5AEB11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F8A2B3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86775B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9DBF1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B8B7D0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7073F7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1D9690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25BEE5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1933F3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E4528" w:rsidRPr="001E4528" w14:paraId="0DAD089D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115F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4888A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66C78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00BAF8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16F6B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C45F8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6 093,00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51CBA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6BD90C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2742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DEF15A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E0D32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233D9F4F" w14:textId="77777777" w:rsidTr="001E4528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303385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354FE7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4741E8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B85E30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02297C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FE4FEA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4CA3FE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3C14E5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FA9C4A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4A898B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8B57FD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BB4B1E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593F3344" w14:textId="77777777" w:rsidTr="001E4528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E155246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020039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CF7EC5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7BAABDFC" w14:textId="77777777" w:rsidTr="001E4528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9EA087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81394E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802C26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2A53DE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E04FFC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691770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B519ED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B07BC7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96399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ECA68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67F249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C6DA20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36D8704B" w14:textId="77777777" w:rsidTr="001E4528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0476DDF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4EF1A2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98A3BB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CDE22D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6A966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185417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5EE76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E0F7C0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8D283D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4D7B6F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8531E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E4528" w:rsidRPr="001E4528" w14:paraId="6B1C36EB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8AD03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215AB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362933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D7488B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6CD1E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7E2D2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3 281,00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C573D8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A1258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9E6A86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696522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983A6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56078870" w14:textId="77777777" w:rsidTr="001E4528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73B761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4ECE31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49125B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51FDC2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80C701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5F4ECE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5ED55B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2BD775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F568D0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C2CE14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6898EC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BF96C3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4B5DC41C" w14:textId="77777777" w:rsidTr="001E4528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A0A031B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261B84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FA88C4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6EFA87A0" w14:textId="77777777" w:rsidTr="001E4528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393824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2BB258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6597B6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79EE5F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A7068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76FA9C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78E852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5793B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B889CD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B4E3E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459961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1A1DEA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1A21FF9F" w14:textId="77777777" w:rsidTr="001E4528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C31FB70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87CA55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6A0622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7A055F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2CB7C6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92EB7D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60FBF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AF1F99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5C2DDD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5845BD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781DF5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E4528" w:rsidRPr="001E4528" w14:paraId="247884C0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8326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289B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AD5D9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AADCE6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908B9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005848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78909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611806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3A4C0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343C49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96A87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51D5F2D5" w14:textId="77777777" w:rsidTr="001E4528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898D12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F5C4C7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8AECF3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B0D3E9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BE5CE0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FDBEF0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92D48E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F11D7B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04E5FB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F7900B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5DE93C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C98A92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3682A881" w14:textId="77777777" w:rsidTr="001E4528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7D1AF85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47487F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B51F67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3AF78BFA" w14:textId="77777777" w:rsidTr="001E4528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8740E4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D15779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15A554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7488B1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ACCDD5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6154EC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03B4D4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3D13B6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2A2023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F8B4C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2FBF5E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CD7468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63194FE9" w14:textId="77777777" w:rsidTr="001E4528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5C1D9A0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C6A6DE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FC6106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22FCDE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4BBAC0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48130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0E744A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903431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2F18A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D1011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232A4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E4528" w:rsidRPr="001E4528" w14:paraId="3CE4D45E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1B9C59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49E21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736B71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ED94C9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1A87B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5938C6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3BF5A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094BE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72DF2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A4620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10FB9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2A706004" w14:textId="77777777" w:rsidTr="001E4528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B401C7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B4EAC9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00366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AF4CDA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241726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98B904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FE8860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28E02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CED956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74A6C3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2E5DAE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CCCA0E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4EFFA1F0" w14:textId="77777777" w:rsidTr="001E4528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42046B5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454BA5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73D421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9DD201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8E25EF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523D29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0100C5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876C39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4F7FCD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E6C50D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22400A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E452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E4528" w:rsidRPr="001E4528" w14:paraId="3012C1DE" w14:textId="77777777" w:rsidTr="001E4528">
        <w:trPr>
          <w:trHeight w:val="983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45A0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E1F86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7C29E1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5F5A2E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36E7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12685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F6FA4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AD0AE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45E7A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96229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791D7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3AC92CA2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4368A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CD449E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E3E3D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365FA8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00A465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F93FA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CBD21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076A0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3B796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B6B8B4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8A89B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2854AFE5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21306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60B4A7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F64F3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D0A8E6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C6BA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BA9CE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E3BA5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A313DD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DE6D7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CDB321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5DB77A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20C4151D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C9F3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59FBB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EDA817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566E6C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D6E692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857DD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F978C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D59CAB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E8188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29731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EEE99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76929940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6AAF7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DAF97F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241A0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BC4B59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38653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4F4B2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C22A2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9961D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0BAA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4F2D4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49346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7195BE73" w14:textId="77777777" w:rsidTr="001E452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E2E9F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F8C10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D16DA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72AF9F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C8152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FF0A0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F0F5B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CD8BF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3E431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5E63E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ECC71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462D3F74" w14:textId="77777777" w:rsidTr="001E452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B832D9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83660D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EFBE7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42BE6F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08947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EF6AA6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33,81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B0D8A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3398E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E3CEEF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867234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D80464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0396E8E2" w14:textId="77777777" w:rsidTr="001E452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817C9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56145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D17971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2CDB1C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EB30F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84A3F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96,57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54036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D0B9E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3887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D7DFF5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7647D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33287208" w14:textId="77777777" w:rsidTr="001E452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0C592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5856F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D3545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C1755A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FDD01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E4B00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01E76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FD5813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8CE7B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62F03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62FE7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321561E5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B70D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43947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61E7A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2C0551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 międzyrzędów (przejazdy co drugi rząd)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D4A37B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08239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084B2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F7F27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DB08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99E61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DD4B0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1704DD04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94EB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D384A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5541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089F4C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3FA61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937EC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34D07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4EB56D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2CCB1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3A80C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2B70B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66A531EC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FA8E3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EDC69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AA11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025CB2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B101A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57D9A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053B6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853FE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DB202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E1D37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389AA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2875043F" w14:textId="77777777" w:rsidTr="001E452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9228B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F195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C1F8E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837B94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8B34F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3AFAB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72862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51BB6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4BC01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ED569D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0C6BC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28D928DB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0B8B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2BC196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AE87A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973503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98D07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436AF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2BC0D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52ED1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1D79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7FF77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042A3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4E070658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1118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0A5C2E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F3F60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AF5103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3EC22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69A8F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4415B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6C1EFD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DD56E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1D12D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27AA0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5EC348B5" w14:textId="77777777" w:rsidTr="001E452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B3CF9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F28F3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2BBEE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B08882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19E0B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8FC63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74D7D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480FD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C535CF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E4679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28EF6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4DDAC053" w14:textId="77777777" w:rsidTr="001E452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943B0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67B0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B5979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442FD4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BACAE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C9928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C5671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D0EC1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BFCEB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2B869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9637F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2A0F9B65" w14:textId="77777777" w:rsidTr="001E452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10B0A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16523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1B5C6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D74066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CE703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465D8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3E436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6D62A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2EE56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E346E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E3BF8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42EA4B77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946B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AB7A5B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1C9A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21E847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8D91D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E07E6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16,37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1DEA5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D71C7B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6C91E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5D7BB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1FD2B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5363EB69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DDCFD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397B2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F73F0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DF83CC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FF922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566E4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914FE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717C8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846BF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EE739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96DBE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3262D60A" w14:textId="77777777" w:rsidTr="001E452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4B0FB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76B0D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C29DB3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28BCE8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E40B2A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D1FE7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0DAC00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C2FA0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BECB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5B973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281964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4FC70D16" w14:textId="77777777" w:rsidTr="001E452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A06C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24B7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61242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ZAB-UPAK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675BBF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przez pakułowanie drzewek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78C33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A43E3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B409E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ACF7B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06729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784BE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5C3E18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60CDD2D9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DF430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D9E32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AA5F3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4D478D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EB1D6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B90866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430F5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57033D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42C01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B8EAF7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B0650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4DCF7450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EB9FB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1A24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B84A9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2D45CC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B8D6E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CDAB92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BEE7B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8DAFF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63B36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A408A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AB145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404752A7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E0F82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5BE06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A7D72D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F6C1DF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870D7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DA001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400D2C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61D6A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3297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BAE91E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DD594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27D5D114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A99E0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2DEB9B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4933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809320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90CE9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14220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96,80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2ACA6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65337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348EF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1DE80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1C0FF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580BF5D6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2A8F5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D89DCA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2A1F9B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0B5341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5A53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F8566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D54CD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BAFF88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9F40D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462EC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3ED86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382A7DE1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2E982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5071A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E595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066A32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24E936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3AFC7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4B6C77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CDEC8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4B786B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5791F0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681B2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5A43BB47" w14:textId="77777777" w:rsidTr="001E452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BF016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6638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45A663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0CE41A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7A5DD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30932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2 438,00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48B06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962012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949E6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4E409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CDAD3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70BCD630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46F7A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58F9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329EB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2BD279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3624FA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56D6C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3C9EF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6BFD9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AC27F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453BC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D25B7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7F71D61C" w14:textId="77777777" w:rsidTr="001E4528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71E12E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8715D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1B37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CF6673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A31C7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47DA1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45743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49402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EF582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D3B76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F29C2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37DC86BE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FD9D2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42BA0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A66E6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PPOŻ-ODN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DA7439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Odnowienie bruzdy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A99369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901C8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618F1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7B3BC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71981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A140C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FF451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72B73C88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9ED29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BF1F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E9A26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6C8298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DAAC1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85136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2050AB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397F8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A9FBDB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FD693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47B352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69D66D73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A3566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F7DF9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906CEF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AFDE7F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7878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71445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0,41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166D2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25245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9ADB97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6DE02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FEEBC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1D1BE746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1B5BC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15C8C9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4988A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1CD7F4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55BBF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D7963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6C459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76E10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62CA8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C28DD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85543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5EFB6FAF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42C8A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D883E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091C2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F49425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43306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63003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ECE431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B0472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63852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B7064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37490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2E37F80F" w14:textId="77777777" w:rsidTr="001E4528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86F5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3D2CA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A712B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E433AB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F180A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A0748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63238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158BF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67F64" w14:textId="77777777" w:rsidR="001E4528" w:rsidRPr="001E4528" w:rsidRDefault="001E4528" w:rsidP="001E452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1D74D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D72BF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166FC18E" w14:textId="77777777" w:rsidTr="001E4528">
        <w:trPr>
          <w:trHeight w:val="611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3415CA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34C504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771419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4B07A0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7091C3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94E3CC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F3C9A0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8AC1AA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34559F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C59DD0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440184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FAED55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4528" w:rsidRPr="001E4528" w14:paraId="0D3DFA75" w14:textId="77777777" w:rsidTr="001E4528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86118BC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ECE53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1E4528" w:rsidRPr="001E4528" w14:paraId="736355F9" w14:textId="77777777" w:rsidTr="001E4528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DBE05BD" w14:textId="77777777" w:rsidR="001E4528" w:rsidRPr="001E4528" w:rsidRDefault="001E4528" w:rsidP="001E4528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E4528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DEEF615" w14:textId="77777777" w:rsidR="001E4528" w:rsidRPr="001E4528" w:rsidRDefault="001E4528" w:rsidP="001E452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452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1E4528">
      <w:pPr>
        <w:spacing w:before="120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7EC84" w14:textId="77777777" w:rsidR="00F628AA" w:rsidRDefault="00F628AA">
      <w:r>
        <w:separator/>
      </w:r>
    </w:p>
  </w:endnote>
  <w:endnote w:type="continuationSeparator" w:id="0">
    <w:p w14:paraId="7AA3AD62" w14:textId="77777777" w:rsidR="00F628AA" w:rsidRDefault="00F62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06446" w14:textId="77777777" w:rsidR="00F628AA" w:rsidRDefault="00F628AA">
      <w:r>
        <w:separator/>
      </w:r>
    </w:p>
  </w:footnote>
  <w:footnote w:type="continuationSeparator" w:id="0">
    <w:p w14:paraId="1C30BBC9" w14:textId="77777777" w:rsidR="00F628AA" w:rsidRDefault="00F628AA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4528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054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E56C0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3C4B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28AA"/>
    <w:rsid w:val="00F64CDC"/>
    <w:rsid w:val="00F677FD"/>
    <w:rsid w:val="00F704E6"/>
    <w:rsid w:val="00F705CD"/>
    <w:rsid w:val="00F74B29"/>
    <w:rsid w:val="00F75AF0"/>
    <w:rsid w:val="00F767F6"/>
    <w:rsid w:val="00F774C4"/>
    <w:rsid w:val="00F82D17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1826</Words>
  <Characters>10960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16</cp:revision>
  <cp:lastPrinted>2022-06-27T10:12:00Z</cp:lastPrinted>
  <dcterms:created xsi:type="dcterms:W3CDTF">2022-06-26T12:56:00Z</dcterms:created>
  <dcterms:modified xsi:type="dcterms:W3CDTF">2023-10-18T13:41:00Z</dcterms:modified>
</cp:coreProperties>
</file>